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FEA4F" w14:textId="1B9845EC" w:rsidR="00BC0B0D" w:rsidRPr="000E6EA6" w:rsidRDefault="00316496" w:rsidP="000E6EA6">
      <w:pPr>
        <w:suppressLineNumbers/>
        <w:tabs>
          <w:tab w:val="left" w:pos="3570"/>
        </w:tabs>
        <w:rPr>
          <w:rFonts w:ascii="Arial Narrow" w:hAnsi="Arial Narrow"/>
          <w:color w:val="002060"/>
          <w:sz w:val="22"/>
          <w:szCs w:val="22"/>
        </w:rPr>
      </w:pPr>
      <w:r w:rsidRPr="000E6EA6">
        <w:rPr>
          <w:rFonts w:ascii="Arial Narrow" w:hAnsi="Arial Narrow"/>
          <w:color w:val="002060"/>
          <w:sz w:val="22"/>
          <w:szCs w:val="22"/>
        </w:rPr>
        <w:tab/>
      </w:r>
      <w:r w:rsidRPr="000E6EA6">
        <w:rPr>
          <w:rFonts w:ascii="Arial Narrow" w:hAnsi="Arial Narrow"/>
          <w:noProof/>
          <w:color w:val="002060"/>
          <w:sz w:val="22"/>
          <w:szCs w:val="22"/>
          <w:lang w:val="en-GB" w:eastAsia="en-GB"/>
        </w:rPr>
        <w:drawing>
          <wp:anchor distT="0" distB="0" distL="114300" distR="114300" simplePos="0" relativeHeight="251665920" behindDoc="1" locked="0" layoutInCell="1" allowOverlap="1" wp14:anchorId="388EB4C5" wp14:editId="6853314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698500"/>
            <wp:effectExtent l="0" t="0" r="0" b="6350"/>
            <wp:wrapTight wrapText="bothSides">
              <wp:wrapPolygon edited="0">
                <wp:start x="0" y="0"/>
                <wp:lineTo x="0" y="21207"/>
                <wp:lineTo x="21531" y="21207"/>
                <wp:lineTo x="21531" y="0"/>
                <wp:lineTo x="0" y="0"/>
              </wp:wrapPolygon>
            </wp:wrapTight>
            <wp:docPr id="8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85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1CC97A3" w14:textId="77777777" w:rsidR="00BC0B0D" w:rsidRPr="000E6EA6" w:rsidRDefault="00BC0B0D" w:rsidP="000E6EA6">
      <w:pPr>
        <w:suppressLineNumbers/>
        <w:rPr>
          <w:rFonts w:ascii="Arial Narrow" w:hAnsi="Arial Narrow"/>
          <w:color w:val="002060"/>
          <w:sz w:val="22"/>
          <w:szCs w:val="22"/>
        </w:rPr>
      </w:pPr>
    </w:p>
    <w:p w14:paraId="3797D611" w14:textId="5034E5FF" w:rsidR="00EE3C51" w:rsidRPr="000E6EA6" w:rsidRDefault="00EE3C51" w:rsidP="000E6EA6">
      <w:pPr>
        <w:suppressLineNumbers/>
        <w:ind w:left="0" w:right="2313"/>
        <w:rPr>
          <w:rFonts w:ascii="Arial Narrow" w:eastAsia="Calibri" w:hAnsi="Arial Narrow" w:cs="Calibri"/>
          <w:b/>
          <w:color w:val="002060"/>
          <w:spacing w:val="-1"/>
          <w:sz w:val="22"/>
          <w:szCs w:val="22"/>
        </w:rPr>
      </w:pPr>
      <w:r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</w:rPr>
        <w:t xml:space="preserve">       ANEXA 1</w:t>
      </w:r>
      <w:r w:rsidR="00253383"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</w:rPr>
        <w:t>1</w:t>
      </w:r>
    </w:p>
    <w:p w14:paraId="084BF0CB" w14:textId="77777777" w:rsidR="00EE3C51" w:rsidRPr="000E6EA6" w:rsidRDefault="00EE3C51" w:rsidP="000E6EA6">
      <w:pPr>
        <w:suppressLineNumbers/>
        <w:ind w:left="2317" w:right="2313"/>
        <w:jc w:val="center"/>
        <w:rPr>
          <w:rFonts w:ascii="Arial Narrow" w:eastAsia="Calibri" w:hAnsi="Arial Narrow" w:cs="Calibri"/>
          <w:b/>
          <w:color w:val="002060"/>
          <w:sz w:val="22"/>
          <w:szCs w:val="22"/>
        </w:rPr>
      </w:pPr>
    </w:p>
    <w:p w14:paraId="30E2383C" w14:textId="64615D02" w:rsidR="00BC0B0D" w:rsidRPr="000E6EA6" w:rsidRDefault="00BD1626" w:rsidP="000E6EA6">
      <w:pPr>
        <w:suppressLineNumbers/>
        <w:ind w:left="2317" w:right="2313"/>
        <w:jc w:val="center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b/>
          <w:color w:val="002060"/>
          <w:sz w:val="22"/>
          <w:szCs w:val="22"/>
        </w:rPr>
        <w:t xml:space="preserve"> D</w:t>
      </w:r>
      <w:r w:rsidRPr="000E6EA6">
        <w:rPr>
          <w:rFonts w:ascii="Arial Narrow" w:eastAsia="Calibri" w:hAnsi="Arial Narrow" w:cs="Calibri"/>
          <w:b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b/>
          <w:color w:val="002060"/>
          <w:spacing w:val="-2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b/>
          <w:color w:val="002060"/>
          <w:spacing w:val="-2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</w:rPr>
        <w:t>Ț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b/>
          <w:color w:val="002060"/>
          <w:spacing w:val="-2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b/>
          <w:color w:val="002060"/>
          <w:spacing w:val="-3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</w:rPr>
        <w:t xml:space="preserve">D </w:t>
      </w:r>
      <w:r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</w:rPr>
        <w:t>PE</w:t>
      </w:r>
      <w:r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b/>
          <w:color w:val="002060"/>
          <w:spacing w:val="-2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b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b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b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b/>
          <w:color w:val="002060"/>
          <w:spacing w:val="-2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</w:rPr>
        <w:t>UL</w:t>
      </w:r>
      <w:r w:rsidRPr="000E6EA6">
        <w:rPr>
          <w:rFonts w:ascii="Arial Narrow" w:eastAsia="Calibri" w:hAnsi="Arial Narrow" w:cs="Calibri"/>
          <w:b/>
          <w:color w:val="002060"/>
          <w:spacing w:val="-3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b/>
          <w:color w:val="002060"/>
          <w:spacing w:val="-2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</w:rPr>
        <w:t>H</w:t>
      </w:r>
    </w:p>
    <w:p w14:paraId="7194357A" w14:textId="77777777" w:rsidR="00BC0B0D" w:rsidRPr="000E6EA6" w:rsidRDefault="00BC0B0D" w:rsidP="000E6EA6">
      <w:pPr>
        <w:suppressLineNumbers/>
        <w:rPr>
          <w:rFonts w:ascii="Arial Narrow" w:hAnsi="Arial Narrow"/>
          <w:color w:val="002060"/>
          <w:sz w:val="22"/>
          <w:szCs w:val="22"/>
        </w:rPr>
      </w:pPr>
    </w:p>
    <w:p w14:paraId="5DD487CC" w14:textId="77777777" w:rsidR="00BC0B0D" w:rsidRPr="000E6EA6" w:rsidRDefault="00BC0B0D" w:rsidP="000E6EA6">
      <w:pPr>
        <w:suppressLineNumbers/>
        <w:rPr>
          <w:rFonts w:ascii="Arial Narrow" w:hAnsi="Arial Narrow"/>
          <w:color w:val="002060"/>
          <w:sz w:val="22"/>
          <w:szCs w:val="22"/>
        </w:rPr>
      </w:pPr>
    </w:p>
    <w:p w14:paraId="3D6A8E54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b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se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atul</w:t>
      </w:r>
      <w:proofErr w:type="spellEnd"/>
      <w:r w:rsidRPr="000E6EA6">
        <w:rPr>
          <w:rFonts w:ascii="Arial Narrow" w:eastAsia="Calibri" w:hAnsi="Arial Narrow" w:cs="Calibri"/>
          <w:color w:val="002060"/>
          <w:spacing w:val="-7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&lt;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nu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,</w:t>
      </w:r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&gt;</w:t>
      </w:r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al</w:t>
      </w:r>
      <w:r w:rsidRPr="000E6EA6">
        <w:rPr>
          <w:rFonts w:ascii="Arial Narrow" w:eastAsia="Calibri" w:hAnsi="Arial Narrow" w:cs="Calibri"/>
          <w:color w:val="002060"/>
          <w:spacing w:val="-7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CI</w:t>
      </w:r>
      <w:r w:rsidRPr="000E6EA6">
        <w:rPr>
          <w:rFonts w:ascii="Arial Narrow" w:eastAsia="Calibri" w:hAnsi="Arial Narrow" w:cs="Calibri"/>
          <w:color w:val="002060"/>
          <w:spacing w:val="-5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seria</w:t>
      </w:r>
      <w:proofErr w:type="spellEnd"/>
      <w:r w:rsidRPr="000E6EA6">
        <w:rPr>
          <w:rFonts w:ascii="Arial Narrow" w:eastAsia="Calibri" w:hAnsi="Arial Narrow" w:cs="Calibri"/>
          <w:color w:val="002060"/>
          <w:spacing w:val="-7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&lt;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eria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&gt;</w:t>
      </w:r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r.</w:t>
      </w:r>
      <w:r w:rsidRPr="000E6EA6">
        <w:rPr>
          <w:rFonts w:ascii="Arial Narrow" w:eastAsia="Calibri" w:hAnsi="Arial Narrow" w:cs="Calibri"/>
          <w:color w:val="002060"/>
          <w:spacing w:val="-5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&lt;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&gt;,</w:t>
      </w:r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eli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b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erată</w:t>
      </w:r>
      <w:proofErr w:type="spellEnd"/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&lt;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g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ite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t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&gt;,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&lt;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&gt;</w:t>
      </w:r>
    </w:p>
    <w:p w14:paraId="3BE2F19A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/</w:t>
      </w:r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aşa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rt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r. 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>&lt;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&gt;,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eli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b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at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&lt;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g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nt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&gt;,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calit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rep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z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ent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legal al &lt;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irea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citan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&gt;,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scând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că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clar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ec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esp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unz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v</w:t>
      </w:r>
      <w:r w:rsidRPr="000E6EA6">
        <w:rPr>
          <w:rFonts w:ascii="Calibri" w:eastAsia="Calibri" w:hAnsi="Calibri" w:cs="Calibri"/>
          <w:color w:val="002060"/>
          <w:sz w:val="22"/>
          <w:szCs w:val="22"/>
        </w:rPr>
        <w:t>ǎ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,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siv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rin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is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,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st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fracţi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şi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es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edeps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tă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legea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,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eclar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pe p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răsp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und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:</w:t>
      </w:r>
    </w:p>
    <w:p w14:paraId="0C5B668F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297A259C" w14:textId="0D420646" w:rsidR="00BC0B0D" w:rsidRPr="000E6EA6" w:rsidRDefault="00BD1626" w:rsidP="000E6EA6">
      <w:pPr>
        <w:suppressLineNumbers/>
        <w:ind w:left="648" w:right="576" w:hanging="360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1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.  </w:t>
      </w:r>
      <w:r w:rsidRPr="000E6EA6">
        <w:rPr>
          <w:rFonts w:ascii="Arial Narrow" w:eastAsia="Calibri" w:hAnsi="Arial Narrow" w:cs="Calibri"/>
          <w:color w:val="002060"/>
          <w:spacing w:val="7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Ofer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entru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tul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&lt;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ire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t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&gt;,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afe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tă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ăs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rii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="00316496"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I6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mpo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enta</w:t>
      </w:r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="00316496"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15</w:t>
      </w:r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-</w:t>
      </w:r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proofErr w:type="spellStart"/>
      <w:r w:rsidR="00316496"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Educație</w:t>
      </w:r>
      <w:proofErr w:type="spellEnd"/>
      <w:r w:rsidR="00316496"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P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,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respectă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egr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lita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„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reju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icia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if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ati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v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”</w:t>
      </w:r>
      <w:r w:rsidRPr="000E6EA6">
        <w:rPr>
          <w:rFonts w:ascii="Arial Narrow" w:eastAsia="Calibri" w:hAnsi="Arial Narrow" w:cs="Calibri"/>
          <w:color w:val="002060"/>
          <w:spacing w:val="6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(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SH –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„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ign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if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t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H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arm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”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),</w:t>
      </w:r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ita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cu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Com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Comis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-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tă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teh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vi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d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ap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ip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5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„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a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u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eju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mod</w:t>
      </w:r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emnif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tiv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”</w:t>
      </w:r>
      <w:r w:rsidRPr="000E6EA6">
        <w:rPr>
          <w:rFonts w:ascii="Arial Narrow" w:eastAsia="Calibri" w:hAnsi="Arial Narrow" w:cs="Calibri"/>
          <w:i/>
          <w:color w:val="002060"/>
          <w:spacing w:val="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meiul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Reg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tul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iv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d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ism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ed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esa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z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ță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(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1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/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5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8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/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1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)</w:t>
      </w:r>
      <w:r w:rsidRPr="000E6EA6">
        <w:rPr>
          <w:rFonts w:ascii="Arial Narrow" w:eastAsia="Calibri" w:hAnsi="Arial Narrow" w:cs="Calibri"/>
          <w:i/>
          <w:color w:val="002060"/>
          <w:spacing w:val="7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pacing w:val="5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Reg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mentul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5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ele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ga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(UE)</w:t>
      </w:r>
      <w:r w:rsidRPr="000E6EA6">
        <w:rPr>
          <w:rFonts w:ascii="Arial Narrow" w:eastAsia="Calibri" w:hAnsi="Arial Narrow" w:cs="Calibri"/>
          <w:i/>
          <w:color w:val="002060"/>
          <w:spacing w:val="5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omisiei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5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[C</w:t>
      </w:r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(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1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)</w:t>
      </w:r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8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/3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],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te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Reg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mentu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lu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iv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d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5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taxo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mia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5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(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UE)</w:t>
      </w:r>
      <w:r w:rsidRPr="000E6EA6">
        <w:rPr>
          <w:rFonts w:ascii="Arial Narrow" w:eastAsia="Calibri" w:hAnsi="Arial Narrow" w:cs="Calibri"/>
          <w:i/>
          <w:color w:val="002060"/>
          <w:spacing w:val="-6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(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/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8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52</w:t>
      </w:r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>)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,</w:t>
      </w:r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rata</w:t>
      </w:r>
      <w:proofErr w:type="spellEnd"/>
      <w:r w:rsidRPr="000E6EA6">
        <w:rPr>
          <w:rFonts w:ascii="Arial Narrow" w:eastAsia="Calibri" w:hAnsi="Arial Narrow" w:cs="Calibri"/>
          <w:color w:val="002060"/>
          <w:spacing w:val="-7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eg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ciclu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iață</w:t>
      </w:r>
      <w:proofErr w:type="spellEnd"/>
      <w:r w:rsidRPr="000E6EA6">
        <w:rPr>
          <w:rFonts w:ascii="Arial Narrow" w:eastAsia="Calibri" w:hAnsi="Arial Narrow" w:cs="Calibri"/>
          <w:color w:val="002060"/>
          <w:spacing w:val="-7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7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es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iţ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ei</w:t>
      </w:r>
      <w:proofErr w:type="spellEnd"/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se</w:t>
      </w:r>
      <w:proofErr w:type="spellEnd"/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-8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,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special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â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d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are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ele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ent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/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x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cuţ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,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era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uz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inv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stiţie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.</w:t>
      </w:r>
    </w:p>
    <w:p w14:paraId="4E01AB36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311212C8" w14:textId="77777777" w:rsidR="00BC0B0D" w:rsidRPr="000E6EA6" w:rsidRDefault="00BD1626" w:rsidP="000E6EA6">
      <w:pPr>
        <w:suppressLineNumbers/>
        <w:ind w:left="504" w:right="576" w:hanging="360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.  </w:t>
      </w:r>
      <w:r w:rsidRPr="000E6EA6">
        <w:rPr>
          <w:rFonts w:ascii="Arial Narrow" w:eastAsia="Calibri" w:hAnsi="Arial Narrow" w:cs="Calibri"/>
          <w:color w:val="002060"/>
          <w:spacing w:val="3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stf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,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fer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entru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ctul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&lt;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en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ec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t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&gt;</w:t>
      </w:r>
      <w:r w:rsidRPr="000E6EA6">
        <w:rPr>
          <w:rFonts w:ascii="Arial Narrow" w:eastAsia="Calibri" w:hAnsi="Arial Narrow" w:cs="Calibri"/>
          <w:i/>
          <w:color w:val="002060"/>
          <w:spacing w:val="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u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reju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icia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z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ficativ</w:t>
      </w:r>
      <w:proofErr w:type="spellEnd"/>
      <w:r w:rsidRPr="000E6EA6">
        <w:rPr>
          <w:rFonts w:ascii="Arial Narrow" w:eastAsia="Calibri" w:hAnsi="Arial Narrow" w:cs="Calibri"/>
          <w:color w:val="002060"/>
          <w:spacing w:val="6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rata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eg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ciclu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iață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tiţiei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ici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unu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tre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cele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6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b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e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ed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,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rin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la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ederile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art.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1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7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in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Reg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lam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lu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(UE)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2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/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8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5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,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spect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:</w:t>
      </w:r>
    </w:p>
    <w:p w14:paraId="1D67462B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1DFBAC5A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(a) </w:t>
      </w:r>
      <w:r w:rsidRPr="000E6EA6">
        <w:rPr>
          <w:rFonts w:ascii="Arial Narrow" w:eastAsia="Calibri" w:hAnsi="Arial Narrow" w:cs="Calibri"/>
          <w:i/>
          <w:color w:val="002060"/>
          <w:spacing w:val="1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ten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sc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h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imb</w:t>
      </w:r>
      <w:r w:rsidRPr="000E6EA6">
        <w:rPr>
          <w:rFonts w:ascii="Arial Narrow" w:eastAsia="Calibri" w:hAnsi="Arial Narrow" w:cs="Calibri"/>
          <w:i/>
          <w:color w:val="002060"/>
          <w:spacing w:val="-4"/>
          <w:sz w:val="22"/>
          <w:szCs w:val="22"/>
        </w:rPr>
        <w:t>ă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or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mati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;</w:t>
      </w:r>
    </w:p>
    <w:p w14:paraId="5B0FAC2B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034CE5A9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(b) </w:t>
      </w:r>
      <w:r w:rsidRPr="000E6EA6">
        <w:rPr>
          <w:rFonts w:ascii="Arial Narrow" w:eastAsia="Calibri" w:hAnsi="Arial Narrow" w:cs="Calibri"/>
          <w:i/>
          <w:color w:val="002060"/>
          <w:spacing w:val="1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adap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la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sc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h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imb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ă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imati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;</w:t>
      </w:r>
    </w:p>
    <w:p w14:paraId="3813376C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5441F876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  <w:lang w:val="fr-FR"/>
        </w:rPr>
      </w:pP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 xml:space="preserve">(c) </w:t>
      </w:r>
      <w:r w:rsidRPr="000E6EA6">
        <w:rPr>
          <w:rFonts w:ascii="Arial Narrow" w:eastAsia="Calibri" w:hAnsi="Arial Narrow" w:cs="Calibri"/>
          <w:i/>
          <w:color w:val="002060"/>
          <w:spacing w:val="35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til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iza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  <w:lang w:val="fr-FR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ea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du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  <w:lang w:val="fr-FR"/>
        </w:rPr>
        <w:t>r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ab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l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  <w:lang w:val="fr-FR"/>
        </w:rPr>
        <w:t>ș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  <w:lang w:val="fr-FR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  <w:lang w:val="fr-FR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ote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  <w:lang w:val="fr-FR"/>
        </w:rPr>
        <w:t>c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ția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  <w:lang w:val="fr-FR"/>
        </w:rPr>
        <w:t>r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su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  <w:lang w:val="fr-FR"/>
        </w:rPr>
        <w:t>r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  <w:lang w:val="fr-FR"/>
        </w:rPr>
        <w:t>s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el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o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  <w:lang w:val="fr-FR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de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a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p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  <w:lang w:val="fr-FR"/>
        </w:rPr>
        <w:t>ș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 xml:space="preserve"> a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o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  <w:lang w:val="fr-FR"/>
        </w:rPr>
        <w:t xml:space="preserve"> m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  <w:lang w:val="fr-FR"/>
        </w:rPr>
        <w:t>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  <w:lang w:val="fr-FR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e;</w:t>
      </w:r>
    </w:p>
    <w:p w14:paraId="01E5A9A0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  <w:lang w:val="fr-FR"/>
        </w:rPr>
      </w:pPr>
    </w:p>
    <w:p w14:paraId="62A92209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  <w:lang w:val="fr-FR"/>
        </w:rPr>
      </w:pP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 xml:space="preserve">(d) </w:t>
      </w:r>
      <w:r w:rsidRPr="000E6EA6">
        <w:rPr>
          <w:rFonts w:ascii="Arial Narrow" w:eastAsia="Calibri" w:hAnsi="Arial Narrow" w:cs="Calibri"/>
          <w:i/>
          <w:color w:val="002060"/>
          <w:spacing w:val="13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t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  <w:lang w:val="fr-FR"/>
        </w:rPr>
        <w:t>r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anz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iția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ă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t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 xml:space="preserve"> o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eco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om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  <w:lang w:val="fr-FR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  <w:lang w:val="fr-FR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  <w:lang w:val="fr-FR"/>
        </w:rPr>
        <w:t>r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  <w:lang w:val="fr-FR"/>
        </w:rPr>
        <w:t>;</w:t>
      </w:r>
    </w:p>
    <w:p w14:paraId="0D8B94FB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  <w:lang w:val="fr-FR"/>
        </w:rPr>
      </w:pPr>
    </w:p>
    <w:p w14:paraId="3EDF2645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(e) </w:t>
      </w:r>
      <w:r w:rsidRPr="000E6EA6">
        <w:rPr>
          <w:rFonts w:ascii="Arial Narrow" w:eastAsia="Calibri" w:hAnsi="Arial Narrow" w:cs="Calibri"/>
          <w:i/>
          <w:color w:val="002060"/>
          <w:spacing w:val="2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even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co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lu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4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ă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;</w:t>
      </w:r>
    </w:p>
    <w:p w14:paraId="11CBEAAE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56F6BEDF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(f)  </w:t>
      </w:r>
      <w:r w:rsidRPr="000E6EA6">
        <w:rPr>
          <w:rFonts w:ascii="Arial Narrow" w:eastAsia="Calibri" w:hAnsi="Arial Narrow" w:cs="Calibri"/>
          <w:i/>
          <w:color w:val="002060"/>
          <w:spacing w:val="1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otecția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ș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ef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cerea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b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ve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tății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a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ecosi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te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el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.</w:t>
      </w:r>
    </w:p>
    <w:p w14:paraId="53054A8D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0D09DF63" w14:textId="77777777" w:rsidR="00BC0B0D" w:rsidRPr="000E6EA6" w:rsidRDefault="00BD1626" w:rsidP="000E6EA6">
      <w:pPr>
        <w:suppressLineNumbers/>
        <w:ind w:left="432" w:right="576" w:hanging="360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3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.  </w:t>
      </w:r>
      <w:r w:rsidRPr="000E6EA6">
        <w:rPr>
          <w:rFonts w:ascii="Arial Narrow" w:eastAsia="Calibri" w:hAnsi="Arial Narrow" w:cs="Calibri"/>
          <w:color w:val="002060"/>
          <w:spacing w:val="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area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fer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ei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pun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ct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edere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al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spectării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SH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entru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iec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ul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&lt;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&gt;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x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la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rez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ta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eclaraţ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te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eali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z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ita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cu</w:t>
      </w:r>
      <w:r w:rsidRPr="000E6EA6">
        <w:rPr>
          <w:rFonts w:ascii="Arial Narrow" w:eastAsia="Calibri" w:hAnsi="Arial Narrow" w:cs="Calibri"/>
          <w:color w:val="002060"/>
          <w:spacing w:val="5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Comisiei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-</w:t>
      </w:r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Or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ent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ă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teh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iv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d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ap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ip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„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u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eju</w:t>
      </w:r>
      <w:r w:rsidRPr="000E6EA6">
        <w:rPr>
          <w:rFonts w:ascii="Arial Narrow" w:eastAsia="Calibri" w:hAnsi="Arial Narrow" w:cs="Calibri"/>
          <w:i/>
          <w:color w:val="002060"/>
          <w:spacing w:val="-4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mod</w:t>
      </w:r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mni</w:t>
      </w:r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tiv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”</w:t>
      </w:r>
      <w:r w:rsidRPr="000E6EA6">
        <w:rPr>
          <w:rFonts w:ascii="Arial Narrow" w:eastAsia="Calibri" w:hAnsi="Arial Narrow" w:cs="Calibri"/>
          <w:i/>
          <w:color w:val="002060"/>
          <w:spacing w:val="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î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n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te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Reg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mentu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lu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iv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d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mul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e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es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z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ță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(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1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/C 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5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8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/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1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)</w:t>
      </w:r>
      <w:r w:rsidRPr="000E6EA6">
        <w:rPr>
          <w:rFonts w:ascii="Arial Narrow" w:eastAsia="Calibri" w:hAnsi="Arial Narrow" w:cs="Calibri"/>
          <w:i/>
          <w:color w:val="002060"/>
          <w:spacing w:val="8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cu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Reg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mentul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ele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ga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(U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)</w:t>
      </w:r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Com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siei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[C (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1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)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8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/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3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],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Reg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mentu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lu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privi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d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ta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x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omia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(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UE)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(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/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8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5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).</w:t>
      </w:r>
    </w:p>
    <w:p w14:paraId="4ECB9C7A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743EC10B" w14:textId="77777777" w:rsidR="00BC0B0D" w:rsidRPr="000E6EA6" w:rsidRDefault="00BD1626" w:rsidP="000E6EA6">
      <w:pPr>
        <w:suppressLineNumbers/>
        <w:ind w:left="432" w:right="576" w:hanging="360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4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.  </w:t>
      </w:r>
      <w:r w:rsidRPr="000E6EA6">
        <w:rPr>
          <w:rFonts w:ascii="Arial Narrow" w:eastAsia="Calibri" w:hAnsi="Arial Narrow" w:cs="Calibri"/>
          <w:color w:val="002060"/>
          <w:spacing w:val="4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Au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area</w:t>
      </w:r>
      <w:proofErr w:type="spellEnd"/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fer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ei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ru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&lt;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den</w:t>
      </w:r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ire</w:t>
      </w:r>
      <w:proofErr w:type="spellEnd"/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iec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t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&gt;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x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la</w:t>
      </w:r>
      <w:r w:rsidRPr="000E6EA6">
        <w:rPr>
          <w:rFonts w:ascii="Arial Narrow" w:eastAsia="Calibri" w:hAnsi="Arial Narrow" w:cs="Calibri"/>
          <w:color w:val="002060"/>
          <w:spacing w:val="-5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reze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ta</w:t>
      </w:r>
      <w:proofErr w:type="spellEnd"/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eclaraţie</w:t>
      </w:r>
      <w:proofErr w:type="spellEnd"/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ate</w:t>
      </w:r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ţii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ct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,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eale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cu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cu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enta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>ţ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ert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z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ctare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(S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F/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ALI,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Th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,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TA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)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,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recum</w:t>
      </w:r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cu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mă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ile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fi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ate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er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enta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/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x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cuţi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,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op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erare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ere</w:t>
      </w:r>
      <w:proofErr w:type="spellEnd"/>
      <w:r w:rsidRPr="000E6EA6">
        <w:rPr>
          <w:rFonts w:ascii="Arial Narrow" w:eastAsia="Calibri" w:hAnsi="Arial Narrow" w:cs="Calibri"/>
          <w:color w:val="002060"/>
          <w:spacing w:val="5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z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a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aces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eia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.</w:t>
      </w:r>
    </w:p>
    <w:p w14:paraId="2680C333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34CD4D46" w14:textId="77777777" w:rsidR="00BC0B0D" w:rsidRPr="000E6EA6" w:rsidRDefault="00BD1626" w:rsidP="000E6EA6">
      <w:pPr>
        <w:suppressLineNumbers/>
        <w:ind w:left="432" w:right="576" w:hanging="360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5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.  </w:t>
      </w:r>
      <w:r w:rsidRPr="000E6EA6">
        <w:rPr>
          <w:rFonts w:ascii="Arial Narrow" w:eastAsia="Calibri" w:hAnsi="Arial Narrow" w:cs="Calibri"/>
          <w:color w:val="002060"/>
          <w:spacing w:val="4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ced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</w:t>
      </w:r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de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ch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iz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iţie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pentru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faze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proie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tare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es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să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b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ig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aţia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ctantu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lu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de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tr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asi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gu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ra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resp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unz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ita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stiţ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ei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cu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„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reju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icia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d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se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if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v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”</w:t>
      </w:r>
      <w:r w:rsidRPr="000E6EA6">
        <w:rPr>
          <w:rFonts w:ascii="Arial Narrow" w:eastAsia="Calibri" w:hAnsi="Arial Narrow" w:cs="Calibri"/>
          <w:color w:val="002060"/>
          <w:spacing w:val="-1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(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SH</w:t>
      </w:r>
      <w:r w:rsidRPr="000E6EA6">
        <w:rPr>
          <w:rFonts w:ascii="Arial Narrow" w:eastAsia="Calibri" w:hAnsi="Arial Narrow" w:cs="Calibri"/>
          <w:color w:val="002060"/>
          <w:spacing w:val="-1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–</w:t>
      </w:r>
      <w:r w:rsidRPr="000E6EA6">
        <w:rPr>
          <w:rFonts w:ascii="Arial Narrow" w:eastAsia="Calibri" w:hAnsi="Arial Narrow" w:cs="Calibri"/>
          <w:color w:val="002060"/>
          <w:spacing w:val="-1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„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ign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if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-1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H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ar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”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),</w:t>
      </w:r>
      <w:r w:rsidRPr="000E6EA6">
        <w:rPr>
          <w:rFonts w:ascii="Arial Narrow" w:eastAsia="Calibri" w:hAnsi="Arial Narrow" w:cs="Calibri"/>
          <w:color w:val="002060"/>
          <w:spacing w:val="-1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-1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on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tate</w:t>
      </w:r>
      <w:proofErr w:type="spellEnd"/>
      <w:r w:rsidRPr="000E6EA6">
        <w:rPr>
          <w:rFonts w:ascii="Arial Narrow" w:eastAsia="Calibri" w:hAnsi="Arial Narrow" w:cs="Calibri"/>
          <w:color w:val="002060"/>
          <w:spacing w:val="-1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cu</w:t>
      </w:r>
      <w:r w:rsidRPr="000E6EA6">
        <w:rPr>
          <w:rFonts w:ascii="Arial Narrow" w:eastAsia="Calibri" w:hAnsi="Arial Narrow" w:cs="Calibri"/>
          <w:color w:val="002060"/>
          <w:spacing w:val="-1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mu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1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Comisiei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1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-</w:t>
      </w:r>
      <w:r w:rsidRPr="000E6EA6">
        <w:rPr>
          <w:rFonts w:ascii="Arial Narrow" w:eastAsia="Calibri" w:hAnsi="Arial Narrow" w:cs="Calibri"/>
          <w:i/>
          <w:color w:val="002060"/>
          <w:spacing w:val="-1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Orie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ă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1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teh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iv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d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ap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ip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„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u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eju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ia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mod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se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if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ti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v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”</w:t>
      </w:r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Reg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mentu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lu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iv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d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is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8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es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8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ș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z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ță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(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02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1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/C</w:t>
      </w:r>
      <w:r w:rsidRPr="000E6EA6">
        <w:rPr>
          <w:rFonts w:ascii="Arial Narrow" w:eastAsia="Calibri" w:hAnsi="Arial Narrow" w:cs="Calibri"/>
          <w:i/>
          <w:color w:val="002060"/>
          <w:spacing w:val="8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5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8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/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1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)</w:t>
      </w:r>
      <w:r w:rsidRPr="000E6EA6">
        <w:rPr>
          <w:rFonts w:ascii="Arial Narrow" w:eastAsia="Calibri" w:hAnsi="Arial Narrow" w:cs="Calibri"/>
          <w:i/>
          <w:color w:val="002060"/>
          <w:spacing w:val="1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pacing w:val="1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cu</w:t>
      </w:r>
      <w:r w:rsidRPr="000E6EA6">
        <w:rPr>
          <w:rFonts w:ascii="Arial Narrow" w:eastAsia="Calibri" w:hAnsi="Arial Narrow" w:cs="Calibri"/>
          <w:i/>
          <w:color w:val="002060"/>
          <w:spacing w:val="9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Reg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mentul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1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eg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8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(UE)</w:t>
      </w:r>
      <w:r w:rsidRPr="000E6EA6">
        <w:rPr>
          <w:rFonts w:ascii="Arial Narrow" w:eastAsia="Calibri" w:hAnsi="Arial Narrow" w:cs="Calibri"/>
          <w:i/>
          <w:color w:val="002060"/>
          <w:spacing w:val="1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7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Comisiei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8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[C</w:t>
      </w:r>
      <w:r w:rsidRPr="000E6EA6">
        <w:rPr>
          <w:rFonts w:ascii="Arial Narrow" w:eastAsia="Calibri" w:hAnsi="Arial Narrow" w:cs="Calibri"/>
          <w:i/>
          <w:color w:val="002060"/>
          <w:spacing w:val="9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(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21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)</w:t>
      </w:r>
    </w:p>
    <w:p w14:paraId="431A56CA" w14:textId="6D9D55EA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i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8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/3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],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meiul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gu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mentu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lu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privi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d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taxo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om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(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UE)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(2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/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8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5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).</w:t>
      </w:r>
    </w:p>
    <w:p w14:paraId="47F5F009" w14:textId="77777777" w:rsidR="00316496" w:rsidRPr="000E6EA6" w:rsidRDefault="0031649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</w:p>
    <w:p w14:paraId="64804D7C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62E4CB21" w14:textId="3F792EA7" w:rsidR="00BC0B0D" w:rsidRPr="000E6EA6" w:rsidRDefault="00BD1626" w:rsidP="000E6EA6">
      <w:pPr>
        <w:suppressLineNumbers/>
        <w:ind w:left="432" w:right="576" w:hanging="360"/>
        <w:jc w:val="both"/>
        <w:rPr>
          <w:rFonts w:ascii="Arial Narrow" w:hAnsi="Arial Narrow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6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.  </w:t>
      </w:r>
      <w:r w:rsidRPr="000E6EA6">
        <w:rPr>
          <w:rFonts w:ascii="Arial Narrow" w:eastAsia="Calibri" w:hAnsi="Arial Narrow" w:cs="Calibri"/>
          <w:color w:val="002060"/>
          <w:spacing w:val="28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ced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e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ch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iz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iţie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entru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z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area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ch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el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/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stal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ţii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>ș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x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ec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ţia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crăr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es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să</w:t>
      </w:r>
      <w:proofErr w:type="spellEnd"/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b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ig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aţia</w:t>
      </w:r>
      <w:proofErr w:type="spellEnd"/>
      <w:r w:rsidRPr="000E6EA6">
        <w:rPr>
          <w:rFonts w:ascii="Arial Narrow" w:eastAsia="Calibri" w:hAnsi="Arial Narrow" w:cs="Calibri"/>
          <w:color w:val="002060"/>
          <w:spacing w:val="-7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tra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ta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lu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specta</w:t>
      </w:r>
      <w:proofErr w:type="spellEnd"/>
      <w:r w:rsidRPr="000E6EA6">
        <w:rPr>
          <w:rFonts w:ascii="Arial Narrow" w:eastAsia="Calibri" w:hAnsi="Arial Narrow" w:cs="Calibri"/>
          <w:color w:val="002060"/>
          <w:spacing w:val="-9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ăs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stab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z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ele</w:t>
      </w:r>
      <w:proofErr w:type="spellEnd"/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tare</w:t>
      </w:r>
      <w:proofErr w:type="spellEnd"/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asi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gu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ra</w:t>
      </w:r>
      <w:proofErr w:type="spellEnd"/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-8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d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resp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unz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lastRenderedPageBreak/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stiţiei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cu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„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reju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icia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d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se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if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ati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v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”</w:t>
      </w:r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(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SH</w:t>
      </w:r>
      <w:r w:rsidRPr="000E6EA6">
        <w:rPr>
          <w:rFonts w:ascii="Arial Narrow" w:eastAsia="Calibri" w:hAnsi="Arial Narrow" w:cs="Calibri"/>
          <w:color w:val="002060"/>
          <w:spacing w:val="8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–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„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o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gn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if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H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”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),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cu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area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x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tă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la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reze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ta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ecla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aţie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.</w:t>
      </w:r>
    </w:p>
    <w:p w14:paraId="1E833C6D" w14:textId="082B17BF" w:rsidR="00BC0B0D" w:rsidRPr="000E6EA6" w:rsidRDefault="00BD1626" w:rsidP="000E6EA6">
      <w:pPr>
        <w:suppressLineNumbers/>
        <w:ind w:left="432" w:right="576" w:hanging="360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7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.  </w:t>
      </w:r>
      <w:r w:rsidRPr="000E6EA6">
        <w:rPr>
          <w:rFonts w:ascii="Arial Narrow" w:eastAsia="Calibri" w:hAnsi="Arial Narrow" w:cs="Calibri"/>
          <w:color w:val="002060"/>
          <w:spacing w:val="27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e 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er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e 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are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la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cicl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e 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ață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a 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es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iţ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se </w:t>
      </w:r>
      <w:r w:rsidRPr="000E6EA6">
        <w:rPr>
          <w:rFonts w:ascii="Arial Narrow" w:eastAsia="Calibri" w:hAnsi="Arial Narrow" w:cs="Calibri"/>
          <w:color w:val="002060"/>
          <w:spacing w:val="7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gu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ră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d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resp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unz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atea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tiţiei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„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reju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icia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if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ti</w:t>
      </w:r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>v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” (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SH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–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„D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ign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if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t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H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arm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”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),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nf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tate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cu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area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din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x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reze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ta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ecla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aţie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.</w:t>
      </w:r>
    </w:p>
    <w:p w14:paraId="2BB1D261" w14:textId="23C01679" w:rsidR="00BC0B0D" w:rsidRPr="000E6EA6" w:rsidRDefault="00BD1626" w:rsidP="000E6EA6">
      <w:pPr>
        <w:suppressLineNumbers/>
        <w:ind w:left="432" w:right="576" w:hanging="355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8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.  </w:t>
      </w:r>
      <w:r w:rsidRPr="000E6EA6">
        <w:rPr>
          <w:rFonts w:ascii="Arial Narrow" w:eastAsia="Calibri" w:hAnsi="Arial Narrow" w:cs="Calibri"/>
          <w:color w:val="002060"/>
          <w:spacing w:val="35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rta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rivi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d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asi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gu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rea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ităţii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tiţiei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cu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„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j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icia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mo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se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if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cat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7"/>
          <w:sz w:val="22"/>
          <w:szCs w:val="22"/>
        </w:rPr>
        <w:t>v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” (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SH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–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„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ign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if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H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ar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”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)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se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real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iz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siv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er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enta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e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ab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itate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a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tra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lu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ța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resp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unz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,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rivit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iţi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b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ilite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="00F60FB7" w:rsidRPr="000E6EA6">
        <w:rPr>
          <w:rFonts w:ascii="Arial Narrow" w:eastAsia="Calibri" w:hAnsi="Arial Narrow" w:cs="Calibri"/>
          <w:color w:val="002060"/>
          <w:sz w:val="22"/>
          <w:szCs w:val="22"/>
        </w:rPr>
        <w:t>Educației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.</w:t>
      </w:r>
    </w:p>
    <w:p w14:paraId="5FE0903A" w14:textId="77777777" w:rsidR="00BC0B0D" w:rsidRPr="000E6EA6" w:rsidRDefault="00BD1626" w:rsidP="000E6EA6">
      <w:pPr>
        <w:suppressLineNumbers/>
        <w:ind w:left="432" w:right="576" w:hanging="360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9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.  </w:t>
      </w:r>
      <w:r w:rsidRPr="000E6EA6">
        <w:rPr>
          <w:rFonts w:ascii="Arial Narrow" w:eastAsia="Calibri" w:hAnsi="Arial Narrow" w:cs="Calibri"/>
          <w:color w:val="002060"/>
          <w:spacing w:val="4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entru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a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gu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ra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că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ferta</w:t>
      </w:r>
      <w:proofErr w:type="spellEnd"/>
      <w:r w:rsidRPr="000E6EA6">
        <w:rPr>
          <w:rFonts w:ascii="Arial Narrow" w:eastAsia="Calibri" w:hAnsi="Arial Narrow" w:cs="Calibri"/>
          <w:color w:val="002060"/>
          <w:spacing w:val="49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pentru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&lt;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de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&gt; </w:t>
      </w:r>
      <w:r w:rsidRPr="000E6EA6">
        <w:rPr>
          <w:rFonts w:ascii="Arial Narrow" w:eastAsia="Calibri" w:hAnsi="Arial Narrow" w:cs="Calibri"/>
          <w:i/>
          <w:color w:val="002060"/>
          <w:spacing w:val="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espe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tă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 </w:t>
      </w:r>
      <w:r w:rsidRPr="000E6EA6">
        <w:rPr>
          <w:rFonts w:ascii="Arial Narrow" w:eastAsia="Calibri" w:hAnsi="Arial Narrow" w:cs="Calibri"/>
          <w:color w:val="002060"/>
          <w:spacing w:val="5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Com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Com</w:t>
      </w:r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siei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-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tă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teh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iv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d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ap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ip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„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u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eju</w:t>
      </w:r>
      <w:r w:rsidRPr="000E6EA6">
        <w:rPr>
          <w:rFonts w:ascii="Arial Narrow" w:eastAsia="Calibri" w:hAnsi="Arial Narrow" w:cs="Calibri"/>
          <w:i/>
          <w:color w:val="002060"/>
          <w:spacing w:val="-4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ia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mod</w:t>
      </w:r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mni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tiv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”</w:t>
      </w:r>
      <w:r w:rsidRPr="000E6EA6">
        <w:rPr>
          <w:rFonts w:ascii="Arial Narrow" w:eastAsia="Calibri" w:hAnsi="Arial Narrow" w:cs="Calibri"/>
          <w:i/>
          <w:color w:val="002060"/>
          <w:spacing w:val="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3"/>
          <w:sz w:val="22"/>
          <w:szCs w:val="22"/>
        </w:rPr>
        <w:t>î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n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te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Reg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mentu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lu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iv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d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ec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an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mul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ed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esa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și</w:t>
      </w:r>
      <w:proofErr w:type="spellEnd"/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z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ie</w:t>
      </w:r>
      <w:r w:rsidRPr="000E6EA6">
        <w:rPr>
          <w:rFonts w:ascii="Arial Narrow" w:eastAsia="Calibri" w:hAnsi="Arial Narrow" w:cs="Calibri"/>
          <w:i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ță</w:t>
      </w:r>
      <w:proofErr w:type="spellEnd"/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(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2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1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/C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5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8</w:t>
      </w:r>
      <w:r w:rsidRPr="000E6EA6">
        <w:rPr>
          <w:rFonts w:ascii="Arial Narrow" w:eastAsia="Calibri" w:hAnsi="Arial Narrow" w:cs="Calibri"/>
          <w:i/>
          <w:color w:val="002060"/>
          <w:sz w:val="22"/>
          <w:szCs w:val="22"/>
        </w:rPr>
        <w:t>/</w:t>
      </w:r>
      <w:r w:rsidRPr="000E6EA6">
        <w:rPr>
          <w:rFonts w:ascii="Arial Narrow" w:eastAsia="Calibri" w:hAnsi="Arial Narrow" w:cs="Calibri"/>
          <w:i/>
          <w:color w:val="002060"/>
          <w:spacing w:val="-2"/>
          <w:sz w:val="22"/>
          <w:szCs w:val="22"/>
        </w:rPr>
        <w:t>0</w:t>
      </w:r>
      <w:r w:rsidRPr="000E6EA6">
        <w:rPr>
          <w:rFonts w:ascii="Arial Narrow" w:eastAsia="Calibri" w:hAnsi="Arial Narrow" w:cs="Calibri"/>
          <w:i/>
          <w:color w:val="002060"/>
          <w:spacing w:val="1"/>
          <w:sz w:val="22"/>
          <w:szCs w:val="22"/>
        </w:rPr>
        <w:t>1</w:t>
      </w:r>
      <w:r w:rsidRPr="000E6EA6">
        <w:rPr>
          <w:rFonts w:ascii="Arial Narrow" w:eastAsia="Calibri" w:hAnsi="Arial Narrow" w:cs="Calibri"/>
          <w:i/>
          <w:color w:val="002060"/>
          <w:spacing w:val="3"/>
          <w:sz w:val="22"/>
          <w:szCs w:val="22"/>
        </w:rPr>
        <w:t>)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,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clar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tul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rta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x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sp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iji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pe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tru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cer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de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erg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ele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trică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ede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sumul</w:t>
      </w:r>
      <w:r w:rsidRPr="000E6EA6">
        <w:rPr>
          <w:rFonts w:ascii="Arial Narrow" w:eastAsia="Calibri" w:hAnsi="Arial Narrow" w:cs="Calibri"/>
          <w:color w:val="002060"/>
          <w:spacing w:val="-4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,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zu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liste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tăț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:</w:t>
      </w:r>
    </w:p>
    <w:p w14:paraId="4509FBBA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2B0AF5AC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(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)         </w:t>
      </w:r>
      <w:r w:rsidRPr="000E6EA6">
        <w:rPr>
          <w:rFonts w:ascii="Arial Narrow" w:eastAsia="Calibri" w:hAnsi="Arial Narrow" w:cs="Calibri"/>
          <w:color w:val="002060"/>
          <w:spacing w:val="38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acti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ățile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egate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de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b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stib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,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v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util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iz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rea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position w:val="8"/>
          <w:sz w:val="22"/>
          <w:szCs w:val="22"/>
        </w:rPr>
        <w:t>1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;</w:t>
      </w:r>
    </w:p>
    <w:p w14:paraId="5E7F9EED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(ii)        </w:t>
      </w:r>
      <w:r w:rsidRPr="000E6EA6">
        <w:rPr>
          <w:rFonts w:ascii="Arial Narrow" w:eastAsia="Calibri" w:hAnsi="Arial Narrow" w:cs="Calibri"/>
          <w:color w:val="002060"/>
          <w:spacing w:val="37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acti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ățile</w:t>
      </w:r>
      <w:proofErr w:type="spellEnd"/>
      <w:r w:rsidRPr="000E6EA6">
        <w:rPr>
          <w:rFonts w:ascii="Arial Narrow" w:eastAsia="Calibri" w:hAnsi="Arial Narrow" w:cs="Calibri"/>
          <w:color w:val="002060"/>
          <w:spacing w:val="49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color w:val="002060"/>
          <w:spacing w:val="45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48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sis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48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49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47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om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erciali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z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are</w:t>
      </w:r>
      <w:proofErr w:type="spellEnd"/>
      <w:r w:rsidRPr="000E6EA6">
        <w:rPr>
          <w:rFonts w:ascii="Arial Narrow" w:eastAsia="Calibri" w:hAnsi="Arial Narrow" w:cs="Calibri"/>
          <w:color w:val="002060"/>
          <w:spacing w:val="49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46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cer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if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48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47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isii</w:t>
      </w:r>
      <w:proofErr w:type="spellEnd"/>
      <w:r w:rsidRPr="000E6EA6">
        <w:rPr>
          <w:rFonts w:ascii="Arial Narrow" w:eastAsia="Calibri" w:hAnsi="Arial Narrow" w:cs="Calibri"/>
          <w:color w:val="002060"/>
          <w:spacing w:val="48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(E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S)</w:t>
      </w:r>
      <w:r w:rsidRPr="000E6EA6">
        <w:rPr>
          <w:rFonts w:ascii="Arial Narrow" w:eastAsia="Calibri" w:hAnsi="Arial Narrow" w:cs="Calibri"/>
          <w:color w:val="002060"/>
          <w:spacing w:val="46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cu</w:t>
      </w:r>
      <w:r w:rsidRPr="000E6EA6">
        <w:rPr>
          <w:rFonts w:ascii="Arial Narrow" w:eastAsia="Calibri" w:hAnsi="Arial Narrow" w:cs="Calibri"/>
          <w:color w:val="002060"/>
          <w:spacing w:val="48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isii</w:t>
      </w:r>
      <w:proofErr w:type="spellEnd"/>
    </w:p>
    <w:p w14:paraId="6100C2F6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  <w:lang w:val="fr-FR"/>
        </w:rPr>
      </w:pP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rec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g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cu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  <w:lang w:val="fr-FR"/>
        </w:rPr>
        <w:t>f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ct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eră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are nu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su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t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  <w:lang w:val="fr-FR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ai</w:t>
      </w:r>
      <w:r w:rsidRPr="000E6EA6">
        <w:rPr>
          <w:rFonts w:ascii="Arial Narrow" w:eastAsia="Calibri" w:hAnsi="Arial Narrow" w:cs="Calibri"/>
          <w:color w:val="002060"/>
          <w:spacing w:val="-5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ici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cât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ri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re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  <w:lang w:val="fr-FR"/>
        </w:rPr>
        <w:t>f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er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ță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rel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position w:val="8"/>
          <w:sz w:val="22"/>
          <w:szCs w:val="22"/>
          <w:lang w:val="fr-FR"/>
        </w:rPr>
        <w:t>2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;</w:t>
      </w:r>
    </w:p>
    <w:p w14:paraId="7544418A" w14:textId="77777777" w:rsidR="00BC0B0D" w:rsidRPr="000E6EA6" w:rsidRDefault="00BD1626" w:rsidP="000E6EA6">
      <w:pPr>
        <w:suppressLineNumbers/>
        <w:ind w:left="1152" w:right="576" w:hanging="720"/>
        <w:jc w:val="both"/>
        <w:rPr>
          <w:rFonts w:ascii="Arial Narrow" w:eastAsia="Calibri" w:hAnsi="Arial Narrow" w:cs="Calibri"/>
          <w:color w:val="002060"/>
          <w:sz w:val="22"/>
          <w:szCs w:val="22"/>
          <w:lang w:val="fr-FR"/>
        </w:rPr>
      </w:pP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(ii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 xml:space="preserve">)       </w:t>
      </w:r>
      <w:r w:rsidRPr="000E6EA6">
        <w:rPr>
          <w:rFonts w:ascii="Arial Narrow" w:eastAsia="Calibri" w:hAnsi="Arial Narrow" w:cs="Calibri"/>
          <w:color w:val="002060"/>
          <w:spacing w:val="37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acti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ățile</w:t>
      </w:r>
      <w:proofErr w:type="spellEnd"/>
      <w:r w:rsidRPr="000E6EA6">
        <w:rPr>
          <w:rFonts w:ascii="Arial Narrow" w:eastAsia="Calibri" w:hAnsi="Arial Narrow" w:cs="Calibri"/>
          <w:color w:val="002060"/>
          <w:spacing w:val="15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egate</w:t>
      </w:r>
      <w:proofErr w:type="spellEnd"/>
      <w:r w:rsidRPr="000E6EA6">
        <w:rPr>
          <w:rFonts w:ascii="Arial Narrow" w:eastAsia="Calibri" w:hAnsi="Arial Narrow" w:cs="Calibri"/>
          <w:color w:val="002060"/>
          <w:spacing w:val="15"/>
          <w:sz w:val="22"/>
          <w:szCs w:val="22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5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ite</w:t>
      </w:r>
      <w:proofErr w:type="spellEnd"/>
      <w:r w:rsidRPr="000E6EA6">
        <w:rPr>
          <w:rFonts w:ascii="Arial Narrow" w:eastAsia="Calibri" w:hAnsi="Arial Narrow" w:cs="Calibri"/>
          <w:color w:val="002060"/>
          <w:spacing w:val="15"/>
          <w:sz w:val="22"/>
          <w:szCs w:val="22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5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șeur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,</w:t>
      </w:r>
      <w:r w:rsidRPr="000E6EA6">
        <w:rPr>
          <w:rFonts w:ascii="Arial Narrow" w:eastAsia="Calibri" w:hAnsi="Arial Narrow" w:cs="Calibri"/>
          <w:color w:val="002060"/>
          <w:spacing w:val="15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ci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er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position w:val="8"/>
          <w:sz w:val="22"/>
          <w:szCs w:val="22"/>
          <w:lang w:val="fr-FR"/>
        </w:rPr>
        <w:t xml:space="preserve">3 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pacing w:val="15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stal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ții</w:t>
      </w:r>
      <w:proofErr w:type="spellEnd"/>
      <w:r w:rsidRPr="000E6EA6">
        <w:rPr>
          <w:rFonts w:ascii="Arial Narrow" w:eastAsia="Calibri" w:hAnsi="Arial Narrow" w:cs="Calibri"/>
          <w:color w:val="002060"/>
          <w:spacing w:val="15"/>
          <w:sz w:val="22"/>
          <w:szCs w:val="22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5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tr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tare</w:t>
      </w:r>
      <w:proofErr w:type="spellEnd"/>
      <w:r w:rsidRPr="000E6EA6">
        <w:rPr>
          <w:rFonts w:ascii="Arial Narrow" w:eastAsia="Calibri" w:hAnsi="Arial Narrow" w:cs="Calibri"/>
          <w:color w:val="002060"/>
          <w:spacing w:val="13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ec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­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b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g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ică</w:t>
      </w:r>
      <w:proofErr w:type="spellEnd"/>
      <w:r w:rsidRPr="000E6EA6">
        <w:rPr>
          <w:rFonts w:ascii="Arial Narrow" w:eastAsia="Calibri" w:hAnsi="Arial Narrow" w:cs="Calibri"/>
          <w:color w:val="002060"/>
          <w:spacing w:val="12"/>
          <w:sz w:val="22"/>
          <w:szCs w:val="22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 xml:space="preserve">a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eș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ri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position w:val="8"/>
          <w:sz w:val="22"/>
          <w:szCs w:val="22"/>
          <w:lang w:val="fr-FR"/>
        </w:rPr>
        <w:t>4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 xml:space="preserve">;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și</w:t>
      </w:r>
      <w:proofErr w:type="spellEnd"/>
    </w:p>
    <w:p w14:paraId="569333BB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(i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)       </w:t>
      </w:r>
      <w:r w:rsidRPr="000E6EA6">
        <w:rPr>
          <w:rFonts w:ascii="Arial Narrow" w:eastAsia="Calibri" w:hAnsi="Arial Narrow" w:cs="Calibri"/>
          <w:color w:val="002060"/>
          <w:spacing w:val="37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acti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ățile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că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ra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eli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area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pe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en 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g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a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deșeur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po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dă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ed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iu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pacing w:val="4"/>
          <w:sz w:val="22"/>
          <w:szCs w:val="22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.</w:t>
      </w:r>
    </w:p>
    <w:p w14:paraId="68347CA6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0FBB68AE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23AB8818" w14:textId="32371358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</w:rPr>
      </w:pP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rm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,</w:t>
      </w:r>
      <w:r w:rsidRPr="000E6EA6">
        <w:rPr>
          <w:rFonts w:ascii="Arial Narrow" w:eastAsia="Calibri" w:hAnsi="Arial Narrow" w:cs="Calibri"/>
          <w:color w:val="002060"/>
          <w:spacing w:val="34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35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as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ea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,</w:t>
      </w:r>
      <w:r w:rsidRPr="000E6EA6">
        <w:rPr>
          <w:rFonts w:ascii="Arial Narrow" w:eastAsia="Calibri" w:hAnsi="Arial Narrow" w:cs="Calibri"/>
          <w:color w:val="002060"/>
          <w:spacing w:val="35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că</w:t>
      </w:r>
      <w:proofErr w:type="spellEnd"/>
      <w:r w:rsidRPr="000E6EA6">
        <w:rPr>
          <w:rFonts w:ascii="Arial Narrow" w:eastAsia="Calibri" w:hAnsi="Arial Narrow" w:cs="Calibri"/>
          <w:color w:val="002060"/>
          <w:spacing w:val="32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af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aţii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35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in</w:t>
      </w:r>
      <w:r w:rsidRPr="000E6EA6">
        <w:rPr>
          <w:rFonts w:ascii="Arial Narrow" w:eastAsia="Calibri" w:hAnsi="Arial Narrow" w:cs="Calibri"/>
          <w:color w:val="002060"/>
          <w:spacing w:val="33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eas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pacing w:val="3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clar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ţie</w:t>
      </w:r>
      <w:proofErr w:type="spellEnd"/>
      <w:r w:rsidR="00F60FB7"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35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v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ăr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te</w:t>
      </w:r>
      <w:proofErr w:type="spellEnd"/>
      <w:r w:rsidRPr="000E6EA6">
        <w:rPr>
          <w:rFonts w:ascii="Arial Narrow" w:eastAsia="Calibri" w:hAnsi="Arial Narrow" w:cs="Calibri"/>
          <w:color w:val="002060"/>
          <w:spacing w:val="35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şi</w:t>
      </w:r>
      <w:proofErr w:type="spellEnd"/>
      <w:r w:rsidRPr="000E6EA6">
        <w:rPr>
          <w:rFonts w:ascii="Arial Narrow" w:eastAsia="Calibri" w:hAnsi="Arial Narrow" w:cs="Calibri"/>
          <w:color w:val="002060"/>
          <w:spacing w:val="34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că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f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m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ţii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l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cl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u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s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a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sta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su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</w:rPr>
        <w:t>n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2"/>
          <w:sz w:val="22"/>
          <w:szCs w:val="22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o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ec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</w:rPr>
        <w:t>t</w:t>
      </w:r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</w:rPr>
        <w:t>.</w:t>
      </w:r>
    </w:p>
    <w:p w14:paraId="0690D2FE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7CFB1EAE" w14:textId="0104083E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25A199A5" w14:textId="439018E5" w:rsidR="00F60FB7" w:rsidRPr="000E6EA6" w:rsidRDefault="00F60FB7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0A17EDC0" w14:textId="72E68702" w:rsidR="00F60FB7" w:rsidRPr="000E6EA6" w:rsidRDefault="00F60FB7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10D658D5" w14:textId="0A1A95A9" w:rsidR="00F60FB7" w:rsidRPr="000E6EA6" w:rsidRDefault="00F60FB7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38EC234D" w14:textId="77777777" w:rsidR="00F60FB7" w:rsidRPr="000E6EA6" w:rsidRDefault="00F60FB7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</w:rPr>
      </w:pPr>
    </w:p>
    <w:p w14:paraId="28714E2D" w14:textId="1B97A0A3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  <w:lang w:val="fr-FR"/>
        </w:rPr>
      </w:pPr>
      <w:proofErr w:type="spellStart"/>
      <w:r w:rsidRPr="000E6EA6">
        <w:rPr>
          <w:rFonts w:ascii="Arial Narrow" w:eastAsia="Calibri" w:hAnsi="Arial Narrow" w:cs="Calibri"/>
          <w:b/>
          <w:color w:val="002060"/>
          <w:sz w:val="22"/>
          <w:szCs w:val="22"/>
          <w:lang w:val="fr-FR"/>
        </w:rPr>
        <w:t>R</w:t>
      </w:r>
      <w:r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  <w:lang w:val="fr-FR"/>
        </w:rPr>
        <w:t>ep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  <w:lang w:val="fr-FR"/>
        </w:rPr>
        <w:t>r</w:t>
      </w:r>
      <w:r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  <w:lang w:val="fr-FR"/>
        </w:rPr>
        <w:t>z</w:t>
      </w:r>
      <w:r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  <w:lang w:val="fr-FR"/>
        </w:rPr>
        <w:t>en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  <w:lang w:val="fr-FR"/>
        </w:rPr>
        <w:t>t</w:t>
      </w:r>
      <w:r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  <w:lang w:val="fr-FR"/>
        </w:rPr>
        <w:t>an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  <w:lang w:val="fr-FR"/>
        </w:rPr>
        <w:t>t</w:t>
      </w:r>
      <w:proofErr w:type="spellEnd"/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  <w:lang w:val="fr-FR"/>
        </w:rPr>
        <w:t>l</w:t>
      </w:r>
      <w:r w:rsidRPr="000E6EA6">
        <w:rPr>
          <w:rFonts w:ascii="Arial Narrow" w:eastAsia="Calibri" w:hAnsi="Arial Narrow" w:cs="Calibri"/>
          <w:b/>
          <w:color w:val="002060"/>
          <w:spacing w:val="-3"/>
          <w:sz w:val="22"/>
          <w:szCs w:val="22"/>
          <w:lang w:val="fr-FR"/>
        </w:rPr>
        <w:t>e</w:t>
      </w:r>
      <w:r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  <w:lang w:val="fr-FR"/>
        </w:rPr>
        <w:t>g</w:t>
      </w:r>
      <w:r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  <w:lang w:val="fr-FR"/>
        </w:rPr>
        <w:t>a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  <w:lang w:val="fr-FR"/>
        </w:rPr>
        <w:t>l</w:t>
      </w:r>
      <w:proofErr w:type="spellEnd"/>
      <w:r w:rsidRPr="000E6EA6">
        <w:rPr>
          <w:rFonts w:ascii="Arial Narrow" w:eastAsia="Calibri" w:hAnsi="Arial Narrow" w:cs="Calibri"/>
          <w:b/>
          <w:color w:val="002060"/>
          <w:spacing w:val="3"/>
          <w:sz w:val="22"/>
          <w:szCs w:val="22"/>
          <w:lang w:val="fr-FR"/>
        </w:rPr>
        <w:t xml:space="preserve"> </w:t>
      </w:r>
      <w:r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  <w:lang w:val="fr-FR"/>
        </w:rPr>
        <w:t>a</w:t>
      </w:r>
      <w:r w:rsidRPr="000E6EA6">
        <w:rPr>
          <w:rFonts w:ascii="Arial Narrow" w:eastAsia="Calibri" w:hAnsi="Arial Narrow" w:cs="Calibri"/>
          <w:b/>
          <w:color w:val="002060"/>
          <w:sz w:val="22"/>
          <w:szCs w:val="22"/>
          <w:lang w:val="fr-FR"/>
        </w:rPr>
        <w:t>l</w:t>
      </w:r>
      <w:r w:rsidRPr="000E6EA6">
        <w:rPr>
          <w:rFonts w:ascii="Arial Narrow" w:eastAsia="Calibri" w:hAnsi="Arial Narrow" w:cs="Calibri"/>
          <w:b/>
          <w:color w:val="002060"/>
          <w:spacing w:val="-1"/>
          <w:sz w:val="22"/>
          <w:szCs w:val="22"/>
          <w:lang w:val="fr-FR"/>
        </w:rPr>
        <w:t xml:space="preserve"> </w:t>
      </w:r>
      <w:proofErr w:type="spellStart"/>
      <w:r w:rsidR="00E16353"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  <w:lang w:val="fr-FR"/>
        </w:rPr>
        <w:t>Liderului</w:t>
      </w:r>
      <w:proofErr w:type="spellEnd"/>
      <w:r w:rsidR="00E16353"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  <w:lang w:val="fr-FR"/>
        </w:rPr>
        <w:t xml:space="preserve"> de </w:t>
      </w:r>
      <w:proofErr w:type="spellStart"/>
      <w:r w:rsidR="00E16353" w:rsidRPr="000E6EA6">
        <w:rPr>
          <w:rFonts w:ascii="Arial Narrow" w:eastAsia="Calibri" w:hAnsi="Arial Narrow" w:cs="Calibri"/>
          <w:b/>
          <w:color w:val="002060"/>
          <w:spacing w:val="1"/>
          <w:sz w:val="22"/>
          <w:szCs w:val="22"/>
          <w:lang w:val="fr-FR"/>
        </w:rPr>
        <w:t>Consorțiu</w:t>
      </w:r>
      <w:proofErr w:type="spellEnd"/>
    </w:p>
    <w:p w14:paraId="1DD0E9D8" w14:textId="77777777" w:rsidR="00BC0B0D" w:rsidRPr="000E6EA6" w:rsidRDefault="00BC0B0D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22"/>
          <w:szCs w:val="22"/>
          <w:lang w:val="fr-FR"/>
        </w:rPr>
      </w:pPr>
    </w:p>
    <w:p w14:paraId="72A7C09C" w14:textId="34DE1CC1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22"/>
          <w:szCs w:val="22"/>
          <w:lang w:val="fr-FR"/>
        </w:rPr>
      </w:pP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Nu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m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-3"/>
          <w:sz w:val="22"/>
          <w:szCs w:val="22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en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um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31649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 xml:space="preserve"> .</w:t>
      </w:r>
      <w:r w:rsidR="0031649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31649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31649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31649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31649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31649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31649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316496"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.</w:t>
      </w:r>
      <w:r w:rsidR="0031649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31649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...........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 xml:space="preserve">.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ată</w:t>
      </w:r>
      <w:proofErr w:type="spellEnd"/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 xml:space="preserve"> ..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  <w:lang w:val="fr-FR"/>
        </w:rPr>
        <w:t>..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3"/>
          <w:sz w:val="22"/>
          <w:szCs w:val="22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...</w:t>
      </w:r>
    </w:p>
    <w:p w14:paraId="289502E8" w14:textId="53088915" w:rsidR="00BC0B0D" w:rsidRPr="000E6EA6" w:rsidRDefault="00F11D19" w:rsidP="000E6EA6">
      <w:pPr>
        <w:suppressLineNumbers/>
        <w:ind w:left="432" w:right="576"/>
        <w:rPr>
          <w:rFonts w:ascii="Arial Narrow" w:eastAsia="Calibri" w:hAnsi="Arial Narrow" w:cs="Calibri"/>
          <w:color w:val="002060"/>
          <w:sz w:val="22"/>
          <w:szCs w:val="22"/>
          <w:lang w:val="fr-FR"/>
        </w:rPr>
      </w:pPr>
      <w:r w:rsidRPr="000E6EA6">
        <w:rPr>
          <w:rFonts w:ascii="Arial Narrow" w:hAnsi="Arial Narrow"/>
          <w:color w:val="002060"/>
          <w:sz w:val="22"/>
          <w:szCs w:val="22"/>
        </w:rPr>
        <w:pict w14:anchorId="59546AD8">
          <v:group id="_x0000_s2119" style="position:absolute;left:0;text-align:left;margin-left:42.6pt;margin-top:110.85pt;width:144.05pt;height:0;z-index:-251649536;mso-position-horizontal-relative:page" coordorigin="852,2217" coordsize="2881,0">
            <v:shape id="_x0000_s2120" style="position:absolute;left:852;top:2217;width:2881;height:0" coordorigin="852,2217" coordsize="2881,0" path="m852,2217r2881,e" filled="f" strokeweight=".82pt">
              <v:path arrowok="t"/>
            </v:shape>
            <w10:wrap anchorx="page"/>
          </v:group>
        </w:pict>
      </w:r>
      <w:proofErr w:type="spellStart"/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Se</w:t>
      </w:r>
      <w:r w:rsidR="00BD1626"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m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n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ătu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r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ă</w:t>
      </w:r>
      <w:proofErr w:type="spellEnd"/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 xml:space="preserve"> ..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2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pacing w:val="-1"/>
          <w:sz w:val="22"/>
          <w:szCs w:val="22"/>
          <w:lang w:val="fr-FR"/>
        </w:rPr>
        <w:t>.</w:t>
      </w:r>
      <w:r w:rsidR="00BD1626" w:rsidRPr="000E6EA6">
        <w:rPr>
          <w:rFonts w:ascii="Arial Narrow" w:eastAsia="Calibri" w:hAnsi="Arial Narrow" w:cs="Calibri"/>
          <w:color w:val="002060"/>
          <w:sz w:val="22"/>
          <w:szCs w:val="22"/>
          <w:lang w:val="fr-FR"/>
        </w:rPr>
        <w:t>.</w:t>
      </w:r>
    </w:p>
    <w:p w14:paraId="097FDC86" w14:textId="093BB7C1" w:rsidR="00F60FB7" w:rsidRPr="000E6EA6" w:rsidRDefault="00F60FB7" w:rsidP="000E6EA6">
      <w:pPr>
        <w:suppressLineNumbers/>
        <w:ind w:left="432" w:right="576"/>
        <w:rPr>
          <w:rFonts w:ascii="Arial Narrow" w:eastAsia="Calibri" w:hAnsi="Arial Narrow" w:cs="Calibri"/>
          <w:color w:val="002060"/>
          <w:sz w:val="22"/>
          <w:szCs w:val="22"/>
          <w:lang w:val="fr-FR"/>
        </w:rPr>
      </w:pPr>
    </w:p>
    <w:p w14:paraId="53052DFF" w14:textId="08C26309" w:rsidR="00F60FB7" w:rsidRPr="000E6EA6" w:rsidRDefault="00F60FB7" w:rsidP="000E6EA6">
      <w:pPr>
        <w:suppressLineNumbers/>
        <w:ind w:left="432" w:right="576"/>
        <w:rPr>
          <w:rFonts w:ascii="Arial Narrow" w:eastAsia="Calibri" w:hAnsi="Arial Narrow" w:cs="Calibri"/>
          <w:color w:val="002060"/>
          <w:sz w:val="22"/>
          <w:szCs w:val="22"/>
          <w:lang w:val="fr-FR"/>
        </w:rPr>
      </w:pPr>
    </w:p>
    <w:p w14:paraId="245E0A1E" w14:textId="46B6DD11" w:rsidR="00F60FB7" w:rsidRPr="000E6EA6" w:rsidRDefault="00F60FB7" w:rsidP="000E6EA6">
      <w:pPr>
        <w:suppressLineNumbers/>
        <w:ind w:left="432" w:right="576"/>
        <w:rPr>
          <w:rFonts w:ascii="Arial Narrow" w:eastAsia="Calibri" w:hAnsi="Arial Narrow" w:cs="Calibri"/>
          <w:color w:val="002060"/>
          <w:sz w:val="22"/>
          <w:szCs w:val="22"/>
          <w:lang w:val="fr-FR"/>
        </w:rPr>
      </w:pPr>
    </w:p>
    <w:p w14:paraId="704BA98B" w14:textId="21B42791" w:rsidR="00F60FB7" w:rsidRPr="000E6EA6" w:rsidRDefault="00F60FB7" w:rsidP="000E6EA6">
      <w:pPr>
        <w:suppressLineNumbers/>
        <w:ind w:left="432" w:right="576"/>
        <w:rPr>
          <w:rFonts w:ascii="Arial Narrow" w:eastAsia="Calibri" w:hAnsi="Arial Narrow" w:cs="Calibri"/>
          <w:color w:val="002060"/>
          <w:sz w:val="22"/>
          <w:szCs w:val="22"/>
          <w:lang w:val="fr-FR"/>
        </w:rPr>
      </w:pPr>
    </w:p>
    <w:p w14:paraId="175EB913" w14:textId="7805FEF0" w:rsidR="00F60FB7" w:rsidRPr="000E6EA6" w:rsidRDefault="00F60FB7" w:rsidP="000E6EA6">
      <w:pPr>
        <w:suppressLineNumbers/>
        <w:ind w:left="432" w:right="576"/>
        <w:rPr>
          <w:rFonts w:ascii="Arial Narrow" w:eastAsia="Calibri" w:hAnsi="Arial Narrow" w:cs="Calibri"/>
          <w:color w:val="002060"/>
          <w:sz w:val="22"/>
          <w:szCs w:val="22"/>
          <w:lang w:val="fr-FR"/>
        </w:rPr>
      </w:pPr>
    </w:p>
    <w:p w14:paraId="191243E9" w14:textId="6CC40BE5" w:rsidR="000E6EA6" w:rsidRPr="000E6EA6" w:rsidRDefault="000E6EA6" w:rsidP="000E6EA6">
      <w:pPr>
        <w:suppressLineNumbers/>
        <w:ind w:left="432" w:right="576"/>
        <w:rPr>
          <w:rFonts w:ascii="Arial Narrow" w:eastAsia="Calibri" w:hAnsi="Arial Narrow" w:cs="Calibri"/>
          <w:color w:val="002060"/>
          <w:sz w:val="22"/>
          <w:szCs w:val="22"/>
          <w:lang w:val="fr-FR"/>
        </w:rPr>
      </w:pPr>
    </w:p>
    <w:p w14:paraId="0E71CCEC" w14:textId="77777777" w:rsidR="00F60FB7" w:rsidRPr="000E6EA6" w:rsidRDefault="00F60FB7" w:rsidP="000E6EA6">
      <w:pPr>
        <w:suppressLineNumbers/>
        <w:ind w:left="0" w:right="576"/>
        <w:rPr>
          <w:rFonts w:ascii="Arial Narrow" w:eastAsia="Calibri" w:hAnsi="Arial Narrow" w:cs="Calibri"/>
          <w:color w:val="002060"/>
          <w:sz w:val="22"/>
          <w:szCs w:val="22"/>
          <w:lang w:val="fr-FR"/>
        </w:rPr>
      </w:pPr>
    </w:p>
    <w:p w14:paraId="0B0B4D94" w14:textId="77777777" w:rsidR="00316496" w:rsidRPr="000E6EA6" w:rsidRDefault="00316496" w:rsidP="000E6EA6">
      <w:pPr>
        <w:suppressLineNumbers/>
        <w:ind w:left="432" w:right="576"/>
        <w:rPr>
          <w:rFonts w:ascii="Arial Narrow" w:eastAsia="Calibri" w:hAnsi="Arial Narrow" w:cs="Calibri"/>
          <w:color w:val="002060"/>
          <w:sz w:val="16"/>
          <w:szCs w:val="16"/>
          <w:lang w:val="fr-FR"/>
        </w:rPr>
      </w:pPr>
    </w:p>
    <w:p w14:paraId="4F285D11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16"/>
          <w:szCs w:val="16"/>
          <w:lang w:val="fr-FR"/>
        </w:rPr>
      </w:pPr>
      <w:r w:rsidRPr="000E6EA6">
        <w:rPr>
          <w:rFonts w:ascii="Arial Narrow" w:eastAsia="Calibri" w:hAnsi="Arial Narrow" w:cs="Calibri"/>
          <w:color w:val="002060"/>
          <w:position w:val="7"/>
          <w:sz w:val="16"/>
          <w:szCs w:val="16"/>
          <w:lang w:val="fr-FR"/>
        </w:rPr>
        <w:t>1</w:t>
      </w:r>
      <w:r w:rsidRPr="000E6EA6">
        <w:rPr>
          <w:rFonts w:ascii="Arial Narrow" w:eastAsia="Calibri" w:hAnsi="Arial Narrow" w:cs="Calibri"/>
          <w:color w:val="002060"/>
          <w:spacing w:val="16"/>
          <w:position w:val="7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Cu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xc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are au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bie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gene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g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ele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și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/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au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rm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,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ș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fra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ru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x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nsp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rt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ș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dis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bu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g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,</w:t>
      </w:r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espe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tă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ndi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ii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vă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î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x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III</w:t>
      </w:r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a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ien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tă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ril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h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vi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d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pli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in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6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iu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„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du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j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ii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ificativ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”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(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2021/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58/01).</w:t>
      </w:r>
    </w:p>
    <w:p w14:paraId="5A872F3D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16"/>
          <w:szCs w:val="16"/>
          <w:lang w:val="fr-FR"/>
        </w:rPr>
      </w:pPr>
      <w:r w:rsidRPr="000E6EA6">
        <w:rPr>
          <w:rFonts w:ascii="Arial Narrow" w:eastAsia="Calibri" w:hAnsi="Arial Narrow" w:cs="Calibri"/>
          <w:color w:val="002060"/>
          <w:position w:val="5"/>
          <w:sz w:val="16"/>
          <w:szCs w:val="16"/>
          <w:lang w:val="fr-FR"/>
        </w:rPr>
        <w:t>2</w:t>
      </w:r>
      <w:r w:rsidRPr="000E6EA6">
        <w:rPr>
          <w:rFonts w:ascii="Arial Narrow" w:eastAsia="Calibri" w:hAnsi="Arial Narrow" w:cs="Calibri"/>
          <w:color w:val="002060"/>
          <w:spacing w:val="10"/>
          <w:position w:val="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î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are</w:t>
      </w:r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vi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are</w:t>
      </w:r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b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ene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ficia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j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g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ate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g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>f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ră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8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ificativ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mai</w:t>
      </w:r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mici</w:t>
      </w:r>
      <w:proofErr w:type="spellEnd"/>
    </w:p>
    <w:p w14:paraId="0F2C1DBE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16"/>
          <w:szCs w:val="16"/>
          <w:lang w:val="fr-FR"/>
        </w:rPr>
      </w:pP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ât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val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f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ță</w:t>
      </w:r>
      <w:proofErr w:type="spellEnd"/>
      <w:r w:rsidRPr="000E6EA6">
        <w:rPr>
          <w:rFonts w:ascii="Arial Narrow" w:eastAsia="Calibri" w:hAnsi="Arial Narrow" w:cs="Calibri"/>
          <w:color w:val="002060"/>
          <w:spacing w:val="4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>v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,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b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e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f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o</w:t>
      </w:r>
      <w:r w:rsidRPr="000E6EA6">
        <w:rPr>
          <w:rFonts w:ascii="Arial Narrow" w:eastAsia="Calibri" w:hAnsi="Arial Narrow" w:cs="Calibri"/>
          <w:color w:val="002060"/>
          <w:spacing w:val="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x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pli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v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7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are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proofErr w:type="spellEnd"/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ru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u 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te</w:t>
      </w:r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b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il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.</w:t>
      </w:r>
      <w:r w:rsidRPr="000E6EA6">
        <w:rPr>
          <w:rFonts w:ascii="Arial Narrow" w:eastAsia="Calibri" w:hAnsi="Arial Narrow" w:cs="Calibri"/>
          <w:color w:val="002060"/>
          <w:spacing w:val="4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V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le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e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fe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ță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b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ili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te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g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vi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are 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î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fe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e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are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sis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UE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e </w:t>
      </w:r>
      <w:proofErr w:type="spellStart"/>
      <w:r w:rsidRPr="000E6EA6">
        <w:rPr>
          <w:rFonts w:ascii="Arial Narrow" w:eastAsia="Calibri" w:hAnsi="Arial Narrow" w:cs="Calibri"/>
          <w:color w:val="002060"/>
          <w:spacing w:val="9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rc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al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are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a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ificatel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ii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, </w:t>
      </w:r>
      <w:proofErr w:type="spellStart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î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f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rm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tate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eg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lame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5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ne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în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are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(UE) 2021/447 al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.</w:t>
      </w:r>
    </w:p>
    <w:p w14:paraId="2A7DA8B0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16"/>
          <w:szCs w:val="16"/>
          <w:lang w:val="fr-FR"/>
        </w:rPr>
      </w:pPr>
      <w:r w:rsidRPr="000E6EA6">
        <w:rPr>
          <w:rFonts w:ascii="Arial Narrow" w:eastAsia="Calibri" w:hAnsi="Arial Narrow" w:cs="Calibri"/>
          <w:color w:val="002060"/>
          <w:position w:val="5"/>
          <w:sz w:val="16"/>
          <w:szCs w:val="16"/>
          <w:lang w:val="fr-FR"/>
        </w:rPr>
        <w:t xml:space="preserve">3 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tă</w:t>
      </w:r>
      <w:proofErr w:type="spellEnd"/>
      <w:r w:rsidRPr="000E6EA6">
        <w:rPr>
          <w:rFonts w:ascii="Arial Narrow" w:eastAsia="Calibri" w:hAnsi="Arial Narrow" w:cs="Calibri"/>
          <w:color w:val="002060"/>
          <w:spacing w:val="14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xc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lude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re</w:t>
      </w:r>
      <w:proofErr w:type="spellEnd"/>
      <w:r w:rsidRPr="000E6EA6">
        <w:rPr>
          <w:rFonts w:ascii="Arial Narrow" w:eastAsia="Calibri" w:hAnsi="Arial Narrow" w:cs="Calibri"/>
          <w:color w:val="002060"/>
          <w:spacing w:val="12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13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pacing w:val="14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iunil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1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în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ep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in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î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1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1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1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măs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1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î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1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1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te</w:t>
      </w:r>
      <w:proofErr w:type="spellEnd"/>
      <w:r w:rsidRPr="000E6EA6">
        <w:rPr>
          <w:rFonts w:ascii="Arial Narrow" w:eastAsia="Calibri" w:hAnsi="Arial Narrow" w:cs="Calibri"/>
          <w:color w:val="002060"/>
          <w:spacing w:val="1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xc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lusi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v</w:t>
      </w:r>
      <w:proofErr w:type="spellEnd"/>
      <w:r w:rsidRPr="000E6EA6">
        <w:rPr>
          <w:rFonts w:ascii="Arial Narrow" w:eastAsia="Calibri" w:hAnsi="Arial Narrow" w:cs="Calibri"/>
          <w:color w:val="002060"/>
          <w:spacing w:val="14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atăr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1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eș</w:t>
      </w:r>
      <w:r w:rsidRPr="000E6EA6">
        <w:rPr>
          <w:rFonts w:ascii="Arial Narrow" w:eastAsia="Calibri" w:hAnsi="Arial Narrow" w:cs="Calibri"/>
          <w:color w:val="002060"/>
          <w:spacing w:val="1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1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pe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b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ș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x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,</w:t>
      </w:r>
      <w:r w:rsidRPr="000E6EA6">
        <w:rPr>
          <w:rFonts w:ascii="Arial Narrow" w:eastAsia="Calibri" w:hAnsi="Arial Narrow" w:cs="Calibri"/>
          <w:color w:val="002060"/>
          <w:spacing w:val="-4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î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-6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î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are</w:t>
      </w:r>
      <w:r w:rsidRPr="000E6EA6">
        <w:rPr>
          <w:rFonts w:ascii="Arial Narrow" w:eastAsia="Calibri" w:hAnsi="Arial Narrow" w:cs="Calibri"/>
          <w:color w:val="002060"/>
          <w:spacing w:val="-6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ni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es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</w:t>
      </w:r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>ă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ri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vizea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fici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g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,</w:t>
      </w:r>
      <w:r w:rsidRPr="000E6EA6">
        <w:rPr>
          <w:rFonts w:ascii="Arial Narrow" w:eastAsia="Calibri" w:hAnsi="Arial Narrow" w:cs="Calibri"/>
          <w:color w:val="002060"/>
          <w:spacing w:val="-4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ta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g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e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va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are</w:t>
      </w:r>
      <w:proofErr w:type="spellEnd"/>
      <w:r w:rsidRPr="000E6EA6">
        <w:rPr>
          <w:rFonts w:ascii="Arial Narrow" w:eastAsia="Calibri" w:hAnsi="Arial Narrow" w:cs="Calibri"/>
          <w:color w:val="002060"/>
          <w:spacing w:val="-8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pacing w:val="-8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oz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-8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ri</w:t>
      </w:r>
      <w:proofErr w:type="spellEnd"/>
      <w:r w:rsidRPr="000E6EA6">
        <w:rPr>
          <w:rFonts w:ascii="Arial Narrow" w:eastAsia="Calibri" w:hAnsi="Arial Narrow" w:cs="Calibri"/>
          <w:color w:val="002060"/>
          <w:spacing w:val="-8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ili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are</w:t>
      </w:r>
      <w:proofErr w:type="spellEnd"/>
      <w:r w:rsidRPr="000E6EA6">
        <w:rPr>
          <w:rFonts w:ascii="Arial Narrow" w:eastAsia="Calibri" w:hAnsi="Arial Narrow" w:cs="Calibri"/>
          <w:color w:val="002060"/>
          <w:spacing w:val="-8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au</w:t>
      </w:r>
      <w:proofErr w:type="spellEnd"/>
      <w:r w:rsidRPr="000E6EA6">
        <w:rPr>
          <w:rFonts w:ascii="Arial Narrow" w:eastAsia="Calibri" w:hAnsi="Arial Narrow" w:cs="Calibri"/>
          <w:color w:val="002060"/>
          <w:spacing w:val="-8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cu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-7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mat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al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-8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-8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enuș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-7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8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in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re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,</w:t>
      </w:r>
      <w:r w:rsidRPr="000E6EA6">
        <w:rPr>
          <w:rFonts w:ascii="Arial Narrow" w:eastAsia="Calibri" w:hAnsi="Arial Narrow" w:cs="Calibri"/>
          <w:color w:val="002060"/>
          <w:spacing w:val="-7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pacing w:val="-8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ondi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-7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7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tf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-8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8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ț</w:t>
      </w:r>
      <w:r w:rsidRPr="000E6EA6">
        <w:rPr>
          <w:rFonts w:ascii="Arial Narrow" w:eastAsia="Calibri" w:hAnsi="Arial Narrow" w:cs="Calibri"/>
          <w:color w:val="002060"/>
          <w:spacing w:val="4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7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-8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-7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măs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ri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pacing w:val="-4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-6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ndu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pacing w:val="-4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4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sp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tăț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iil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6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ra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șeu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pacing w:val="-6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4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ung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re</w:t>
      </w:r>
      <w:proofErr w:type="spellEnd"/>
      <w:r w:rsidRPr="000E6EA6">
        <w:rPr>
          <w:rFonts w:ascii="Arial Narrow" w:eastAsia="Calibri" w:hAnsi="Arial Narrow" w:cs="Calibri"/>
          <w:color w:val="002060"/>
          <w:spacing w:val="-6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6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viață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ins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iil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;</w:t>
      </w:r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e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fu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v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la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v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</w:p>
    <w:p w14:paraId="31BD374A" w14:textId="77777777" w:rsidR="00BC0B0D" w:rsidRPr="000E6EA6" w:rsidRDefault="00BD1626" w:rsidP="000E6EA6">
      <w:pPr>
        <w:suppressLineNumbers/>
        <w:ind w:left="432" w:right="576"/>
        <w:jc w:val="both"/>
        <w:rPr>
          <w:rFonts w:ascii="Arial Narrow" w:eastAsia="Calibri" w:hAnsi="Arial Narrow" w:cs="Calibri"/>
          <w:color w:val="002060"/>
          <w:sz w:val="16"/>
          <w:szCs w:val="16"/>
          <w:lang w:val="fr-FR"/>
        </w:rPr>
      </w:pPr>
      <w:r w:rsidRPr="000E6EA6">
        <w:rPr>
          <w:rFonts w:ascii="Arial Narrow" w:eastAsia="Calibri" w:hAnsi="Arial Narrow" w:cs="Calibri"/>
          <w:color w:val="002060"/>
          <w:position w:val="5"/>
          <w:sz w:val="16"/>
          <w:szCs w:val="16"/>
          <w:lang w:val="fr-FR"/>
        </w:rPr>
        <w:t>4</w:t>
      </w:r>
      <w:r w:rsidRPr="000E6EA6">
        <w:rPr>
          <w:rFonts w:ascii="Arial Narrow" w:eastAsia="Calibri" w:hAnsi="Arial Narrow" w:cs="Calibri"/>
          <w:color w:val="002060"/>
          <w:spacing w:val="22"/>
          <w:position w:val="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tă</w:t>
      </w:r>
      <w:proofErr w:type="spellEnd"/>
      <w:r w:rsidRPr="000E6EA6">
        <w:rPr>
          <w:rFonts w:ascii="Arial Narrow" w:eastAsia="Calibri" w:hAnsi="Arial Narrow" w:cs="Calibri"/>
          <w:color w:val="002060"/>
          <w:spacing w:val="9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xc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de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9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9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pli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pacing w:val="10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iunil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9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î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î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9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9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9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mă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ri</w:t>
      </w:r>
      <w:proofErr w:type="spellEnd"/>
      <w:r w:rsidRPr="000E6EA6">
        <w:rPr>
          <w:rFonts w:ascii="Arial Narrow" w:eastAsia="Calibri" w:hAnsi="Arial Narrow" w:cs="Calibri"/>
          <w:color w:val="002060"/>
          <w:spacing w:val="1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6"/>
          <w:sz w:val="16"/>
          <w:szCs w:val="16"/>
          <w:lang w:val="fr-FR"/>
        </w:rPr>
        <w:t>î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9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9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x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en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1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9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ata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9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pacing w:val="4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-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bi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gi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,</w:t>
      </w:r>
      <w:r w:rsidRPr="000E6EA6">
        <w:rPr>
          <w:rFonts w:ascii="Arial Narrow" w:eastAsia="Calibri" w:hAnsi="Arial Narrow" w:cs="Calibri"/>
          <w:color w:val="002060"/>
          <w:spacing w:val="10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î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1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9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î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</w:p>
    <w:p w14:paraId="473C88F3" w14:textId="15A8E737" w:rsidR="00BC0B0D" w:rsidRPr="000E6EA6" w:rsidRDefault="00BD1626" w:rsidP="000E6EA6">
      <w:pPr>
        <w:suppressLineNumbers/>
        <w:ind w:left="432" w:right="576"/>
        <w:jc w:val="both"/>
        <w:rPr>
          <w:rFonts w:ascii="Arial Narrow" w:hAnsi="Arial Narrow"/>
          <w:color w:val="002060"/>
          <w:sz w:val="16"/>
          <w:szCs w:val="16"/>
          <w:lang w:val="fr-FR"/>
        </w:rPr>
      </w:pP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are</w:t>
      </w:r>
      <w:r w:rsidRPr="000E6EA6">
        <w:rPr>
          <w:rFonts w:ascii="Arial Narrow" w:eastAsia="Calibri" w:hAnsi="Arial Narrow" w:cs="Calibri"/>
          <w:color w:val="002060"/>
          <w:spacing w:val="-6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iun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-6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-6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măs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ri</w:t>
      </w:r>
      <w:proofErr w:type="spellEnd"/>
      <w:r w:rsidRPr="000E6EA6">
        <w:rPr>
          <w:rFonts w:ascii="Arial Narrow" w:eastAsia="Calibri" w:hAnsi="Arial Narrow" w:cs="Calibri"/>
          <w:color w:val="002060"/>
          <w:spacing w:val="-6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vizea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fic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en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ene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ge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au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ope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țiun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are</w:t>
      </w:r>
      <w:proofErr w:type="spellEnd"/>
      <w:r w:rsidRPr="000E6EA6">
        <w:rPr>
          <w:rFonts w:ascii="Arial Narrow" w:eastAsia="Calibri" w:hAnsi="Arial Narrow" w:cs="Calibri"/>
          <w:color w:val="002060"/>
          <w:spacing w:val="-6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4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ș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eu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-5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sep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te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pen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re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bi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od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eș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il</w:t>
      </w:r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ș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ges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b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b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ș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eu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,</w:t>
      </w:r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ndi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proofErr w:type="spellEnd"/>
      <w:r w:rsidRPr="000E6EA6">
        <w:rPr>
          <w:rFonts w:ascii="Arial Narrow" w:eastAsia="Calibri" w:hAnsi="Arial Narrow" w:cs="Calibri"/>
          <w:color w:val="002060"/>
          <w:spacing w:val="5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tf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ț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iu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n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-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m</w:t>
      </w:r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>ă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ri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pacing w:val="-2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co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ndu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 o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sp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re</w:t>
      </w:r>
      <w:proofErr w:type="spellEnd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a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tăț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in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ii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a </w:t>
      </w:r>
      <w:proofErr w:type="spellStart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ra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șe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ri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la o</w:t>
      </w:r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ng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re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ra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viață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a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aț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iil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;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p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u</w:t>
      </w:r>
      <w:proofErr w:type="spellEnd"/>
      <w:r w:rsidRPr="000E6EA6">
        <w:rPr>
          <w:rFonts w:ascii="Arial Narrow" w:eastAsia="Calibri" w:hAnsi="Arial Narrow" w:cs="Calibri"/>
          <w:color w:val="002060"/>
          <w:spacing w:val="7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c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are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3"/>
          <w:sz w:val="16"/>
          <w:szCs w:val="16"/>
          <w:lang w:val="fr-FR"/>
        </w:rPr>
        <w:t>f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u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r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2"/>
          <w:sz w:val="16"/>
          <w:szCs w:val="16"/>
          <w:lang w:val="fr-FR"/>
        </w:rPr>
        <w:t>a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ă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o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v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z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 xml:space="preserve"> la </w:t>
      </w:r>
      <w:proofErr w:type="spellStart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v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l</w:t>
      </w:r>
      <w:proofErr w:type="spellEnd"/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d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e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 xml:space="preserve"> </w:t>
      </w:r>
      <w:proofErr w:type="spellStart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n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s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ta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l</w:t>
      </w:r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aț</w:t>
      </w:r>
      <w:r w:rsidRPr="000E6EA6">
        <w:rPr>
          <w:rFonts w:ascii="Arial Narrow" w:eastAsia="Calibri" w:hAnsi="Arial Narrow" w:cs="Calibri"/>
          <w:color w:val="002060"/>
          <w:spacing w:val="1"/>
          <w:sz w:val="16"/>
          <w:szCs w:val="16"/>
          <w:lang w:val="fr-FR"/>
        </w:rPr>
        <w:t>i</w:t>
      </w:r>
      <w:r w:rsidRPr="000E6EA6">
        <w:rPr>
          <w:rFonts w:ascii="Arial Narrow" w:eastAsia="Calibri" w:hAnsi="Arial Narrow" w:cs="Calibri"/>
          <w:color w:val="002060"/>
          <w:spacing w:val="-1"/>
          <w:sz w:val="16"/>
          <w:szCs w:val="16"/>
          <w:lang w:val="fr-FR"/>
        </w:rPr>
        <w:t>e</w:t>
      </w:r>
      <w:proofErr w:type="spellEnd"/>
      <w:r w:rsidRPr="000E6EA6">
        <w:rPr>
          <w:rFonts w:ascii="Arial Narrow" w:eastAsia="Calibri" w:hAnsi="Arial Narrow" w:cs="Calibri"/>
          <w:color w:val="002060"/>
          <w:sz w:val="16"/>
          <w:szCs w:val="16"/>
          <w:lang w:val="fr-FR"/>
        </w:rPr>
        <w:t>.</w:t>
      </w:r>
    </w:p>
    <w:p w14:paraId="74B6E49A" w14:textId="276CD14C" w:rsidR="000565AA" w:rsidRPr="000E6EA6" w:rsidRDefault="000565AA" w:rsidP="000E6EA6">
      <w:pPr>
        <w:suppressLineNumbers/>
        <w:ind w:right="432"/>
        <w:rPr>
          <w:rFonts w:ascii="Arial Narrow" w:hAnsi="Arial Narrow"/>
          <w:color w:val="002060"/>
          <w:sz w:val="22"/>
          <w:szCs w:val="22"/>
          <w:lang w:val="fr-FR"/>
        </w:rPr>
      </w:pPr>
    </w:p>
    <w:p w14:paraId="14A61313" w14:textId="423677CD" w:rsidR="000565AA" w:rsidRPr="000E6EA6" w:rsidRDefault="000565AA" w:rsidP="000E6EA6">
      <w:pPr>
        <w:suppressLineNumbers/>
        <w:ind w:right="432"/>
        <w:rPr>
          <w:rFonts w:ascii="Arial Narrow" w:hAnsi="Arial Narrow"/>
          <w:color w:val="002060"/>
          <w:sz w:val="22"/>
          <w:szCs w:val="22"/>
          <w:lang w:val="fr-FR"/>
        </w:rPr>
      </w:pPr>
    </w:p>
    <w:p w14:paraId="3E9EBA48" w14:textId="6A5D2895" w:rsidR="000565AA" w:rsidRPr="000E6EA6" w:rsidRDefault="000565AA" w:rsidP="000E6EA6">
      <w:pPr>
        <w:suppressLineNumbers/>
        <w:ind w:right="432"/>
        <w:rPr>
          <w:rFonts w:ascii="Arial Narrow" w:hAnsi="Arial Narrow"/>
          <w:color w:val="002060"/>
          <w:sz w:val="22"/>
          <w:szCs w:val="22"/>
          <w:lang w:val="fr-FR"/>
        </w:rPr>
      </w:pPr>
    </w:p>
    <w:p w14:paraId="12EAC076" w14:textId="52E62AA9" w:rsidR="000565AA" w:rsidRPr="000E6EA6" w:rsidRDefault="000565AA" w:rsidP="000E6EA6">
      <w:pPr>
        <w:suppressLineNumbers/>
        <w:ind w:right="432"/>
        <w:rPr>
          <w:rFonts w:ascii="Arial Narrow" w:hAnsi="Arial Narrow"/>
          <w:color w:val="002060"/>
          <w:sz w:val="22"/>
          <w:szCs w:val="22"/>
          <w:lang w:val="fr-FR"/>
        </w:rPr>
      </w:pPr>
    </w:p>
    <w:p w14:paraId="62FF6D49" w14:textId="7C1065D4" w:rsidR="000565AA" w:rsidRPr="000E6EA6" w:rsidRDefault="000565AA" w:rsidP="000E6EA6">
      <w:pPr>
        <w:suppressLineNumbers/>
        <w:ind w:right="432"/>
        <w:rPr>
          <w:rFonts w:ascii="Arial Narrow" w:hAnsi="Arial Narrow"/>
          <w:color w:val="002060"/>
          <w:sz w:val="22"/>
          <w:szCs w:val="22"/>
          <w:lang w:val="fr-FR"/>
        </w:rPr>
      </w:pPr>
    </w:p>
    <w:p w14:paraId="1C1F6DD4" w14:textId="7CC52292" w:rsidR="000565AA" w:rsidRPr="000E6EA6" w:rsidRDefault="000565AA" w:rsidP="000E6EA6">
      <w:pPr>
        <w:suppressLineNumbers/>
        <w:ind w:right="432"/>
        <w:rPr>
          <w:rFonts w:ascii="Arial Narrow" w:hAnsi="Arial Narrow"/>
          <w:color w:val="002060"/>
          <w:sz w:val="22"/>
          <w:szCs w:val="22"/>
          <w:lang w:val="fr-FR"/>
        </w:rPr>
      </w:pPr>
    </w:p>
    <w:p w14:paraId="31CC42F6" w14:textId="77777777" w:rsidR="000565AA" w:rsidRPr="000E6EA6" w:rsidRDefault="000565AA" w:rsidP="000E6EA6">
      <w:pPr>
        <w:suppressLineNumbers/>
        <w:ind w:right="432"/>
        <w:rPr>
          <w:rFonts w:ascii="Arial Narrow" w:hAnsi="Arial Narrow"/>
          <w:color w:val="002060"/>
          <w:sz w:val="22"/>
          <w:szCs w:val="22"/>
          <w:lang w:val="fr-FR"/>
        </w:rPr>
      </w:pPr>
    </w:p>
    <w:sectPr w:rsidR="000565AA" w:rsidRPr="000E6EA6" w:rsidSect="00F60FB7">
      <w:pgSz w:w="11920" w:h="16840"/>
      <w:pgMar w:top="840" w:right="280" w:bottom="1020" w:left="880" w:header="683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8759B" w14:textId="77777777" w:rsidR="00F11D19" w:rsidRDefault="00F11D19">
      <w:r>
        <w:separator/>
      </w:r>
    </w:p>
  </w:endnote>
  <w:endnote w:type="continuationSeparator" w:id="0">
    <w:p w14:paraId="3A4A8DC6" w14:textId="77777777" w:rsidR="00F11D19" w:rsidRDefault="00F1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6A72E" w14:textId="77777777" w:rsidR="00F11D19" w:rsidRDefault="00F11D19">
      <w:r>
        <w:separator/>
      </w:r>
    </w:p>
  </w:footnote>
  <w:footnote w:type="continuationSeparator" w:id="0">
    <w:p w14:paraId="6CE4E779" w14:textId="77777777" w:rsidR="00F11D19" w:rsidRDefault="00F11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97B1C"/>
    <w:multiLevelType w:val="multilevel"/>
    <w:tmpl w:val="5D6AFEF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11234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B0D"/>
    <w:rsid w:val="000565AA"/>
    <w:rsid w:val="000E6EA6"/>
    <w:rsid w:val="00184126"/>
    <w:rsid w:val="00253383"/>
    <w:rsid w:val="00316496"/>
    <w:rsid w:val="004E08E2"/>
    <w:rsid w:val="00634843"/>
    <w:rsid w:val="00800CE7"/>
    <w:rsid w:val="00847E5A"/>
    <w:rsid w:val="00BB3FEA"/>
    <w:rsid w:val="00BC0B0D"/>
    <w:rsid w:val="00BD1626"/>
    <w:rsid w:val="00E16353"/>
    <w:rsid w:val="00EE3C51"/>
    <w:rsid w:val="00F11D19"/>
    <w:rsid w:val="00F51225"/>
    <w:rsid w:val="00F6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1"/>
    <o:shapelayout v:ext="edit">
      <o:idmap v:ext="edit" data="2"/>
    </o:shapelayout>
  </w:shapeDefaults>
  <w:decimalSymbol w:val=","/>
  <w:listSeparator w:val=";"/>
  <w14:docId w14:val="62E04843"/>
  <w15:docId w15:val="{FB5DC2F0-699D-4329-A4C9-526A58852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left="-144" w:right="-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164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496"/>
  </w:style>
  <w:style w:type="paragraph" w:styleId="Footer">
    <w:name w:val="footer"/>
    <w:basedOn w:val="Normal"/>
    <w:link w:val="FooterChar"/>
    <w:uiPriority w:val="99"/>
    <w:unhideWhenUsed/>
    <w:rsid w:val="003164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Boulean</dc:creator>
  <cp:lastModifiedBy>A A</cp:lastModifiedBy>
  <cp:revision>9</cp:revision>
  <dcterms:created xsi:type="dcterms:W3CDTF">2022-06-08T11:35:00Z</dcterms:created>
  <dcterms:modified xsi:type="dcterms:W3CDTF">2022-06-27T09:08:00Z</dcterms:modified>
</cp:coreProperties>
</file>